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2FAA11EC" w14:textId="2A7E49C0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49E01B5F" w14:textId="77777777" w:rsidR="006A48AF" w:rsidRPr="00931F4D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77777777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1ED8CAF3" w:rsidR="006A48AF" w:rsidRDefault="00BE18A8" w:rsidP="007F3D4B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BE18A8">
        <w:rPr>
          <w:rFonts w:ascii="Arial" w:hAnsi="Arial" w:cs="Arial"/>
          <w:b/>
          <w:bCs/>
          <w:sz w:val="22"/>
          <w:szCs w:val="22"/>
          <w:lang w:val="pl-PL" w:eastAsia="pl-PL"/>
        </w:rPr>
        <w:t>Przebudowa dróg powiatowych Nr 1 173R - ul. Kościuszki oraz Nr 1 174R - ul. Wałowa                                      w m. Radomyśl Wielki na łącznej długości 2,080 km</w:t>
      </w:r>
      <w:r w:rsidR="006A48A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11"/>
        <w:gridCol w:w="2878"/>
        <w:gridCol w:w="2876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Oświadczam(amy), że warunek  dotyczący doświadczenia wykonawcy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 określony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1C362" w14:textId="77777777" w:rsidR="00B958E3" w:rsidRDefault="00B958E3" w:rsidP="00AC1A4B">
      <w:r>
        <w:separator/>
      </w:r>
    </w:p>
  </w:endnote>
  <w:endnote w:type="continuationSeparator" w:id="0">
    <w:p w14:paraId="60E8F071" w14:textId="77777777" w:rsidR="00B958E3" w:rsidRDefault="00B958E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E8351" w14:textId="77777777" w:rsidR="00B958E3" w:rsidRDefault="00B958E3" w:rsidP="00AC1A4B">
      <w:r>
        <w:separator/>
      </w:r>
    </w:p>
  </w:footnote>
  <w:footnote w:type="continuationSeparator" w:id="0">
    <w:p w14:paraId="7CDA5A9A" w14:textId="77777777" w:rsidR="00B958E3" w:rsidRDefault="00B958E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12ED1982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911BA5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6.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2021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9D14C-EC66-4660-80E3-A24A4A95E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9</cp:revision>
  <cp:lastPrinted>2021-01-22T11:33:00Z</cp:lastPrinted>
  <dcterms:created xsi:type="dcterms:W3CDTF">2021-02-17T13:20:00Z</dcterms:created>
  <dcterms:modified xsi:type="dcterms:W3CDTF">2021-04-23T09:32:00Z</dcterms:modified>
</cp:coreProperties>
</file>